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0F6F33A3" w:rsidR="007F19D6" w:rsidRPr="00B82E66" w:rsidRDefault="007A2E62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="000938A5">
        <w:rPr>
          <w:rFonts w:ascii="Arial Narrow" w:hAnsi="Arial Narrow" w:cs="Arial"/>
          <w:b/>
          <w:bCs/>
          <w:sz w:val="22"/>
          <w:szCs w:val="22"/>
        </w:rPr>
        <w:t>:</w:t>
      </w:r>
      <w:r w:rsidR="004F60D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F60D5">
        <w:rPr>
          <w:rFonts w:ascii="Arial Narrow" w:hAnsi="Arial Narrow" w:cstheme="minorHAnsi"/>
          <w:sz w:val="22"/>
          <w:szCs w:val="22"/>
        </w:rPr>
        <w:t>BGO-BGN.25.233.2024</w:t>
      </w:r>
    </w:p>
    <w:p w14:paraId="36DE70D8" w14:textId="77777777" w:rsidR="007F19D6" w:rsidRPr="00B82E66" w:rsidRDefault="007F19D6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1425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7A2E62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7A2E62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7A2E62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7A2E62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7A2E62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7A2E62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98642BD" w:rsidR="007F19D6" w:rsidRDefault="007A2E62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2EBB3509" w14:textId="77777777" w:rsidR="005D7EA4" w:rsidRPr="00B82E66" w:rsidRDefault="005D7EA4" w:rsidP="007F19D6">
      <w:pPr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35D08BA6" w:rsidR="007F19D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1C8A1CF9" w14:textId="77777777" w:rsidR="005D7EA4" w:rsidRPr="00B82E66" w:rsidRDefault="005D7EA4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77777777" w:rsidR="007F19D6" w:rsidRPr="00B82E66" w:rsidRDefault="007A2E62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>Składając ofertę na ..................................................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>
        <w:rPr>
          <w:rFonts w:ascii="Arial Narrow" w:hAnsi="Arial Narrow"/>
          <w:b w:val="0"/>
          <w:i/>
          <w:sz w:val="18"/>
          <w:szCs w:val="18"/>
        </w:rPr>
        <w:t>nazwa</w:t>
      </w:r>
      <w:r w:rsidRPr="00761156">
        <w:rPr>
          <w:rFonts w:ascii="Arial Narrow" w:hAnsi="Arial Narrow"/>
          <w:b w:val="0"/>
          <w:i/>
          <w:sz w:val="18"/>
          <w:szCs w:val="18"/>
        </w:rPr>
        <w:t>ł zamówienia)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7A2E62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7A2E62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7A2E62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7A2E62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7A2E62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7A2E62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7A2E62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7A2E62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7A2E62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7A2E62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7A2E62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19FD0D6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>..................</w:t>
      </w:r>
      <w:r w:rsidR="00DC2F60">
        <w:rPr>
          <w:rFonts w:ascii="Arial Narrow" w:hAnsi="Arial Narrow" w:cs="Times New Roman"/>
          <w:sz w:val="22"/>
          <w:szCs w:val="22"/>
        </w:rPr>
        <w:t>........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77777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7A2E62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7A2E62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7A2E62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6858E282" w:rsidR="007F19D6" w:rsidRPr="00B82E66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DC2F60" w:rsidRPr="00DC2F60">
        <w:rPr>
          <w:rFonts w:ascii="Arial Narrow" w:hAnsi="Arial Narrow" w:cs="Times New Roman"/>
          <w:b/>
          <w:bCs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4ED7DE2E" w:rsidR="007F19D6" w:rsidRPr="00B82E66" w:rsidRDefault="007A2E62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</w:t>
      </w:r>
      <w:r w:rsidR="00DC2F60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>……………………………….……….…………………………………………………………</w:t>
      </w:r>
    </w:p>
    <w:p w14:paraId="3F6DBFED" w14:textId="77777777" w:rsidR="007F19D6" w:rsidRPr="00B82E66" w:rsidRDefault="007A2E62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7A2E62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7A2E62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5EEE7528" w:rsidR="007F19D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7D116608" w14:textId="77777777" w:rsidR="005D7EA4" w:rsidRPr="00B82E66" w:rsidRDefault="005D7EA4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7A2E62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7A2E62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7A2E62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7A2E62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31E0" w14:textId="77777777" w:rsidR="002627CE" w:rsidRDefault="002627CE">
      <w:r>
        <w:separator/>
      </w:r>
    </w:p>
  </w:endnote>
  <w:endnote w:type="continuationSeparator" w:id="0">
    <w:p w14:paraId="768D8AB7" w14:textId="77777777" w:rsidR="002627CE" w:rsidRDefault="0026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A2E62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74FB" w14:textId="77777777" w:rsidR="002627CE" w:rsidRDefault="002627CE" w:rsidP="00A106F6">
      <w:r>
        <w:separator/>
      </w:r>
    </w:p>
  </w:footnote>
  <w:footnote w:type="continuationSeparator" w:id="0">
    <w:p w14:paraId="14225BCE" w14:textId="77777777" w:rsidR="002627CE" w:rsidRDefault="002627CE" w:rsidP="00A106F6">
      <w:r>
        <w:continuationSeparator/>
      </w:r>
    </w:p>
  </w:footnote>
  <w:footnote w:id="1">
    <w:p w14:paraId="37A04FBC" w14:textId="77777777" w:rsidR="007F19D6" w:rsidRPr="00C5511E" w:rsidRDefault="007A2E62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7A2E62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7A2E62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132B6C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ED6615D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EB7A6A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AA87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2EC4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7EBA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D09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D4C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F85C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BE204E5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4CA0EF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2EE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E0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4C8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3C7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26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C3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32E8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52806470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AFB4F756" w:tentative="1">
      <w:start w:val="1"/>
      <w:numFmt w:val="lowerLetter"/>
      <w:lvlText w:val="%2."/>
      <w:lvlJc w:val="left"/>
      <w:pPr>
        <w:ind w:left="1380" w:hanging="360"/>
      </w:pPr>
    </w:lvl>
    <w:lvl w:ilvl="2" w:tplc="5D6A1340" w:tentative="1">
      <w:start w:val="1"/>
      <w:numFmt w:val="lowerRoman"/>
      <w:lvlText w:val="%3."/>
      <w:lvlJc w:val="right"/>
      <w:pPr>
        <w:ind w:left="2100" w:hanging="180"/>
      </w:pPr>
    </w:lvl>
    <w:lvl w:ilvl="3" w:tplc="CA1415EE" w:tentative="1">
      <w:start w:val="1"/>
      <w:numFmt w:val="decimal"/>
      <w:lvlText w:val="%4."/>
      <w:lvlJc w:val="left"/>
      <w:pPr>
        <w:ind w:left="2820" w:hanging="360"/>
      </w:pPr>
    </w:lvl>
    <w:lvl w:ilvl="4" w:tplc="C66EFB4E" w:tentative="1">
      <w:start w:val="1"/>
      <w:numFmt w:val="lowerLetter"/>
      <w:lvlText w:val="%5."/>
      <w:lvlJc w:val="left"/>
      <w:pPr>
        <w:ind w:left="3540" w:hanging="360"/>
      </w:pPr>
    </w:lvl>
    <w:lvl w:ilvl="5" w:tplc="9E7EAE3C" w:tentative="1">
      <w:start w:val="1"/>
      <w:numFmt w:val="lowerRoman"/>
      <w:lvlText w:val="%6."/>
      <w:lvlJc w:val="right"/>
      <w:pPr>
        <w:ind w:left="4260" w:hanging="180"/>
      </w:pPr>
    </w:lvl>
    <w:lvl w:ilvl="6" w:tplc="B7BC4CB2" w:tentative="1">
      <w:start w:val="1"/>
      <w:numFmt w:val="decimal"/>
      <w:lvlText w:val="%7."/>
      <w:lvlJc w:val="left"/>
      <w:pPr>
        <w:ind w:left="4980" w:hanging="360"/>
      </w:pPr>
    </w:lvl>
    <w:lvl w:ilvl="7" w:tplc="D66ED880" w:tentative="1">
      <w:start w:val="1"/>
      <w:numFmt w:val="lowerLetter"/>
      <w:lvlText w:val="%8."/>
      <w:lvlJc w:val="left"/>
      <w:pPr>
        <w:ind w:left="5700" w:hanging="360"/>
      </w:pPr>
    </w:lvl>
    <w:lvl w:ilvl="8" w:tplc="6278F1C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CF769B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5F0CE7FA" w:tentative="1">
      <w:start w:val="1"/>
      <w:numFmt w:val="lowerLetter"/>
      <w:lvlText w:val="%2."/>
      <w:lvlJc w:val="left"/>
      <w:pPr>
        <w:ind w:left="1222" w:hanging="360"/>
      </w:pPr>
    </w:lvl>
    <w:lvl w:ilvl="2" w:tplc="DE2A85DA" w:tentative="1">
      <w:start w:val="1"/>
      <w:numFmt w:val="lowerRoman"/>
      <w:lvlText w:val="%3."/>
      <w:lvlJc w:val="right"/>
      <w:pPr>
        <w:ind w:left="1942" w:hanging="180"/>
      </w:pPr>
    </w:lvl>
    <w:lvl w:ilvl="3" w:tplc="672453BC" w:tentative="1">
      <w:start w:val="1"/>
      <w:numFmt w:val="decimal"/>
      <w:lvlText w:val="%4."/>
      <w:lvlJc w:val="left"/>
      <w:pPr>
        <w:ind w:left="2662" w:hanging="360"/>
      </w:pPr>
    </w:lvl>
    <w:lvl w:ilvl="4" w:tplc="E834A12E" w:tentative="1">
      <w:start w:val="1"/>
      <w:numFmt w:val="lowerLetter"/>
      <w:lvlText w:val="%5."/>
      <w:lvlJc w:val="left"/>
      <w:pPr>
        <w:ind w:left="3382" w:hanging="360"/>
      </w:pPr>
    </w:lvl>
    <w:lvl w:ilvl="5" w:tplc="0532AB02" w:tentative="1">
      <w:start w:val="1"/>
      <w:numFmt w:val="lowerRoman"/>
      <w:lvlText w:val="%6."/>
      <w:lvlJc w:val="right"/>
      <w:pPr>
        <w:ind w:left="4102" w:hanging="180"/>
      </w:pPr>
    </w:lvl>
    <w:lvl w:ilvl="6" w:tplc="1CD45BDC" w:tentative="1">
      <w:start w:val="1"/>
      <w:numFmt w:val="decimal"/>
      <w:lvlText w:val="%7."/>
      <w:lvlJc w:val="left"/>
      <w:pPr>
        <w:ind w:left="4822" w:hanging="360"/>
      </w:pPr>
    </w:lvl>
    <w:lvl w:ilvl="7" w:tplc="726AB9A4" w:tentative="1">
      <w:start w:val="1"/>
      <w:numFmt w:val="lowerLetter"/>
      <w:lvlText w:val="%8."/>
      <w:lvlJc w:val="left"/>
      <w:pPr>
        <w:ind w:left="5542" w:hanging="360"/>
      </w:pPr>
    </w:lvl>
    <w:lvl w:ilvl="8" w:tplc="4F10A6A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F934E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3075CC" w:tentative="1">
      <w:start w:val="1"/>
      <w:numFmt w:val="lowerLetter"/>
      <w:lvlText w:val="%2."/>
      <w:lvlJc w:val="left"/>
      <w:pPr>
        <w:ind w:left="1440" w:hanging="360"/>
      </w:pPr>
    </w:lvl>
    <w:lvl w:ilvl="2" w:tplc="8938B372" w:tentative="1">
      <w:start w:val="1"/>
      <w:numFmt w:val="lowerRoman"/>
      <w:lvlText w:val="%3."/>
      <w:lvlJc w:val="right"/>
      <w:pPr>
        <w:ind w:left="2160" w:hanging="180"/>
      </w:pPr>
    </w:lvl>
    <w:lvl w:ilvl="3" w:tplc="C702217E" w:tentative="1">
      <w:start w:val="1"/>
      <w:numFmt w:val="decimal"/>
      <w:lvlText w:val="%4."/>
      <w:lvlJc w:val="left"/>
      <w:pPr>
        <w:ind w:left="2880" w:hanging="360"/>
      </w:pPr>
    </w:lvl>
    <w:lvl w:ilvl="4" w:tplc="64A0C81C" w:tentative="1">
      <w:start w:val="1"/>
      <w:numFmt w:val="lowerLetter"/>
      <w:lvlText w:val="%5."/>
      <w:lvlJc w:val="left"/>
      <w:pPr>
        <w:ind w:left="3600" w:hanging="360"/>
      </w:pPr>
    </w:lvl>
    <w:lvl w:ilvl="5" w:tplc="8362E444" w:tentative="1">
      <w:start w:val="1"/>
      <w:numFmt w:val="lowerRoman"/>
      <w:lvlText w:val="%6."/>
      <w:lvlJc w:val="right"/>
      <w:pPr>
        <w:ind w:left="4320" w:hanging="180"/>
      </w:pPr>
    </w:lvl>
    <w:lvl w:ilvl="6" w:tplc="B504F5CA" w:tentative="1">
      <w:start w:val="1"/>
      <w:numFmt w:val="decimal"/>
      <w:lvlText w:val="%7."/>
      <w:lvlJc w:val="left"/>
      <w:pPr>
        <w:ind w:left="5040" w:hanging="360"/>
      </w:pPr>
    </w:lvl>
    <w:lvl w:ilvl="7" w:tplc="ECECCD5A" w:tentative="1">
      <w:start w:val="1"/>
      <w:numFmt w:val="lowerLetter"/>
      <w:lvlText w:val="%8."/>
      <w:lvlJc w:val="left"/>
      <w:pPr>
        <w:ind w:left="5760" w:hanging="360"/>
      </w:pPr>
    </w:lvl>
    <w:lvl w:ilvl="8" w:tplc="7018B7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33FA7C2E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66CAB50C">
      <w:start w:val="1"/>
      <w:numFmt w:val="lowerLetter"/>
      <w:lvlText w:val="%2."/>
      <w:lvlJc w:val="left"/>
      <w:pPr>
        <w:ind w:left="1440" w:hanging="360"/>
      </w:pPr>
    </w:lvl>
    <w:lvl w:ilvl="2" w:tplc="466E3E1E">
      <w:start w:val="1"/>
      <w:numFmt w:val="lowerRoman"/>
      <w:lvlText w:val="%3."/>
      <w:lvlJc w:val="right"/>
      <w:pPr>
        <w:ind w:left="2160" w:hanging="180"/>
      </w:pPr>
    </w:lvl>
    <w:lvl w:ilvl="3" w:tplc="55F292D6">
      <w:start w:val="1"/>
      <w:numFmt w:val="decimal"/>
      <w:lvlText w:val="%4."/>
      <w:lvlJc w:val="left"/>
      <w:pPr>
        <w:ind w:left="2880" w:hanging="360"/>
      </w:pPr>
    </w:lvl>
    <w:lvl w:ilvl="4" w:tplc="AA027FBE" w:tentative="1">
      <w:start w:val="1"/>
      <w:numFmt w:val="lowerLetter"/>
      <w:lvlText w:val="%5."/>
      <w:lvlJc w:val="left"/>
      <w:pPr>
        <w:ind w:left="3600" w:hanging="360"/>
      </w:pPr>
    </w:lvl>
    <w:lvl w:ilvl="5" w:tplc="19809866" w:tentative="1">
      <w:start w:val="1"/>
      <w:numFmt w:val="lowerRoman"/>
      <w:lvlText w:val="%6."/>
      <w:lvlJc w:val="right"/>
      <w:pPr>
        <w:ind w:left="4320" w:hanging="180"/>
      </w:pPr>
    </w:lvl>
    <w:lvl w:ilvl="6" w:tplc="28722546" w:tentative="1">
      <w:start w:val="1"/>
      <w:numFmt w:val="decimal"/>
      <w:lvlText w:val="%7."/>
      <w:lvlJc w:val="left"/>
      <w:pPr>
        <w:ind w:left="5040" w:hanging="360"/>
      </w:pPr>
    </w:lvl>
    <w:lvl w:ilvl="7" w:tplc="7A1CF578" w:tentative="1">
      <w:start w:val="1"/>
      <w:numFmt w:val="lowerLetter"/>
      <w:lvlText w:val="%8."/>
      <w:lvlJc w:val="left"/>
      <w:pPr>
        <w:ind w:left="5760" w:hanging="360"/>
      </w:pPr>
    </w:lvl>
    <w:lvl w:ilvl="8" w:tplc="A41C74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03FE721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A2007CBA" w:tentative="1">
      <w:start w:val="1"/>
      <w:numFmt w:val="lowerLetter"/>
      <w:lvlText w:val="%2."/>
      <w:lvlJc w:val="left"/>
      <w:pPr>
        <w:ind w:left="1440" w:hanging="360"/>
      </w:pPr>
    </w:lvl>
    <w:lvl w:ilvl="2" w:tplc="6C5EC70C" w:tentative="1">
      <w:start w:val="1"/>
      <w:numFmt w:val="lowerRoman"/>
      <w:lvlText w:val="%3."/>
      <w:lvlJc w:val="right"/>
      <w:pPr>
        <w:ind w:left="2160" w:hanging="180"/>
      </w:pPr>
    </w:lvl>
    <w:lvl w:ilvl="3" w:tplc="AA34044A" w:tentative="1">
      <w:start w:val="1"/>
      <w:numFmt w:val="decimal"/>
      <w:lvlText w:val="%4."/>
      <w:lvlJc w:val="left"/>
      <w:pPr>
        <w:ind w:left="2880" w:hanging="360"/>
      </w:pPr>
    </w:lvl>
    <w:lvl w:ilvl="4" w:tplc="0276E3B4" w:tentative="1">
      <w:start w:val="1"/>
      <w:numFmt w:val="lowerLetter"/>
      <w:lvlText w:val="%5."/>
      <w:lvlJc w:val="left"/>
      <w:pPr>
        <w:ind w:left="3600" w:hanging="360"/>
      </w:pPr>
    </w:lvl>
    <w:lvl w:ilvl="5" w:tplc="0660F612" w:tentative="1">
      <w:start w:val="1"/>
      <w:numFmt w:val="lowerRoman"/>
      <w:lvlText w:val="%6."/>
      <w:lvlJc w:val="right"/>
      <w:pPr>
        <w:ind w:left="4320" w:hanging="180"/>
      </w:pPr>
    </w:lvl>
    <w:lvl w:ilvl="6" w:tplc="AB6A87DC" w:tentative="1">
      <w:start w:val="1"/>
      <w:numFmt w:val="decimal"/>
      <w:lvlText w:val="%7."/>
      <w:lvlJc w:val="left"/>
      <w:pPr>
        <w:ind w:left="5040" w:hanging="360"/>
      </w:pPr>
    </w:lvl>
    <w:lvl w:ilvl="7" w:tplc="7EC49E0C" w:tentative="1">
      <w:start w:val="1"/>
      <w:numFmt w:val="lowerLetter"/>
      <w:lvlText w:val="%8."/>
      <w:lvlJc w:val="left"/>
      <w:pPr>
        <w:ind w:left="5760" w:hanging="360"/>
      </w:pPr>
    </w:lvl>
    <w:lvl w:ilvl="8" w:tplc="B72E1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E8A013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BFF6FA38" w:tentative="1">
      <w:start w:val="1"/>
      <w:numFmt w:val="lowerLetter"/>
      <w:lvlText w:val="%2."/>
      <w:lvlJc w:val="left"/>
      <w:pPr>
        <w:ind w:left="2073" w:hanging="360"/>
      </w:pPr>
    </w:lvl>
    <w:lvl w:ilvl="2" w:tplc="E2CA205E" w:tentative="1">
      <w:start w:val="1"/>
      <w:numFmt w:val="lowerRoman"/>
      <w:lvlText w:val="%3."/>
      <w:lvlJc w:val="right"/>
      <w:pPr>
        <w:ind w:left="2793" w:hanging="180"/>
      </w:pPr>
    </w:lvl>
    <w:lvl w:ilvl="3" w:tplc="1B305FDA" w:tentative="1">
      <w:start w:val="1"/>
      <w:numFmt w:val="decimal"/>
      <w:lvlText w:val="%4."/>
      <w:lvlJc w:val="left"/>
      <w:pPr>
        <w:ind w:left="3513" w:hanging="360"/>
      </w:pPr>
    </w:lvl>
    <w:lvl w:ilvl="4" w:tplc="8342FC1C" w:tentative="1">
      <w:start w:val="1"/>
      <w:numFmt w:val="lowerLetter"/>
      <w:lvlText w:val="%5."/>
      <w:lvlJc w:val="left"/>
      <w:pPr>
        <w:ind w:left="4233" w:hanging="360"/>
      </w:pPr>
    </w:lvl>
    <w:lvl w:ilvl="5" w:tplc="453EEE3E" w:tentative="1">
      <w:start w:val="1"/>
      <w:numFmt w:val="lowerRoman"/>
      <w:lvlText w:val="%6."/>
      <w:lvlJc w:val="right"/>
      <w:pPr>
        <w:ind w:left="4953" w:hanging="180"/>
      </w:pPr>
    </w:lvl>
    <w:lvl w:ilvl="6" w:tplc="5B706796" w:tentative="1">
      <w:start w:val="1"/>
      <w:numFmt w:val="decimal"/>
      <w:lvlText w:val="%7."/>
      <w:lvlJc w:val="left"/>
      <w:pPr>
        <w:ind w:left="5673" w:hanging="360"/>
      </w:pPr>
    </w:lvl>
    <w:lvl w:ilvl="7" w:tplc="40046BDE" w:tentative="1">
      <w:start w:val="1"/>
      <w:numFmt w:val="lowerLetter"/>
      <w:lvlText w:val="%8."/>
      <w:lvlJc w:val="left"/>
      <w:pPr>
        <w:ind w:left="6393" w:hanging="360"/>
      </w:pPr>
    </w:lvl>
    <w:lvl w:ilvl="8" w:tplc="858E1CB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5ED213A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558C5F0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97CC1A78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C1EC065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5EAB3A6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73286ABA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D80A981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3FF609DC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AC502470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BB7CFEB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66DA4AA2" w:tentative="1">
      <w:start w:val="1"/>
      <w:numFmt w:val="lowerLetter"/>
      <w:lvlText w:val="%2."/>
      <w:lvlJc w:val="left"/>
      <w:pPr>
        <w:ind w:left="1440" w:hanging="360"/>
      </w:pPr>
    </w:lvl>
    <w:lvl w:ilvl="2" w:tplc="9814A454" w:tentative="1">
      <w:start w:val="1"/>
      <w:numFmt w:val="lowerRoman"/>
      <w:lvlText w:val="%3."/>
      <w:lvlJc w:val="right"/>
      <w:pPr>
        <w:ind w:left="2160" w:hanging="180"/>
      </w:pPr>
    </w:lvl>
    <w:lvl w:ilvl="3" w:tplc="D5802DA8" w:tentative="1">
      <w:start w:val="1"/>
      <w:numFmt w:val="decimal"/>
      <w:lvlText w:val="%4."/>
      <w:lvlJc w:val="left"/>
      <w:pPr>
        <w:ind w:left="2880" w:hanging="360"/>
      </w:pPr>
    </w:lvl>
    <w:lvl w:ilvl="4" w:tplc="0B3C7068" w:tentative="1">
      <w:start w:val="1"/>
      <w:numFmt w:val="lowerLetter"/>
      <w:lvlText w:val="%5."/>
      <w:lvlJc w:val="left"/>
      <w:pPr>
        <w:ind w:left="3600" w:hanging="360"/>
      </w:pPr>
    </w:lvl>
    <w:lvl w:ilvl="5" w:tplc="ADDE9EB8" w:tentative="1">
      <w:start w:val="1"/>
      <w:numFmt w:val="lowerRoman"/>
      <w:lvlText w:val="%6."/>
      <w:lvlJc w:val="right"/>
      <w:pPr>
        <w:ind w:left="4320" w:hanging="180"/>
      </w:pPr>
    </w:lvl>
    <w:lvl w:ilvl="6" w:tplc="72B407C6" w:tentative="1">
      <w:start w:val="1"/>
      <w:numFmt w:val="decimal"/>
      <w:lvlText w:val="%7."/>
      <w:lvlJc w:val="left"/>
      <w:pPr>
        <w:ind w:left="5040" w:hanging="360"/>
      </w:pPr>
    </w:lvl>
    <w:lvl w:ilvl="7" w:tplc="7C58B4B0" w:tentative="1">
      <w:start w:val="1"/>
      <w:numFmt w:val="lowerLetter"/>
      <w:lvlText w:val="%8."/>
      <w:lvlJc w:val="left"/>
      <w:pPr>
        <w:ind w:left="5760" w:hanging="360"/>
      </w:pPr>
    </w:lvl>
    <w:lvl w:ilvl="8" w:tplc="700E4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D548BBF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8726495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70714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DFAF01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2529C5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76CA36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8F565BA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992512C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41C9B9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5D6A1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AA9F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5C1E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8E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AA3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967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8B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49A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3E4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CFCAF8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FBE4159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6D661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80FFF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C96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7AD7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ECF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D8D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E2F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11E2693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9A0D8EA" w:tentative="1">
      <w:start w:val="1"/>
      <w:numFmt w:val="lowerLetter"/>
      <w:lvlText w:val="%2."/>
      <w:lvlJc w:val="left"/>
      <w:pPr>
        <w:ind w:left="1800" w:hanging="360"/>
      </w:pPr>
    </w:lvl>
    <w:lvl w:ilvl="2" w:tplc="05B8A796" w:tentative="1">
      <w:start w:val="1"/>
      <w:numFmt w:val="lowerRoman"/>
      <w:lvlText w:val="%3."/>
      <w:lvlJc w:val="right"/>
      <w:pPr>
        <w:ind w:left="2520" w:hanging="180"/>
      </w:pPr>
    </w:lvl>
    <w:lvl w:ilvl="3" w:tplc="9F8C66C0" w:tentative="1">
      <w:start w:val="1"/>
      <w:numFmt w:val="decimal"/>
      <w:lvlText w:val="%4."/>
      <w:lvlJc w:val="left"/>
      <w:pPr>
        <w:ind w:left="3240" w:hanging="360"/>
      </w:pPr>
    </w:lvl>
    <w:lvl w:ilvl="4" w:tplc="597EC4DE" w:tentative="1">
      <w:start w:val="1"/>
      <w:numFmt w:val="lowerLetter"/>
      <w:lvlText w:val="%5."/>
      <w:lvlJc w:val="left"/>
      <w:pPr>
        <w:ind w:left="3960" w:hanging="360"/>
      </w:pPr>
    </w:lvl>
    <w:lvl w:ilvl="5" w:tplc="1554976E" w:tentative="1">
      <w:start w:val="1"/>
      <w:numFmt w:val="lowerRoman"/>
      <w:lvlText w:val="%6."/>
      <w:lvlJc w:val="right"/>
      <w:pPr>
        <w:ind w:left="4680" w:hanging="180"/>
      </w:pPr>
    </w:lvl>
    <w:lvl w:ilvl="6" w:tplc="BB60CE7A" w:tentative="1">
      <w:start w:val="1"/>
      <w:numFmt w:val="decimal"/>
      <w:lvlText w:val="%7."/>
      <w:lvlJc w:val="left"/>
      <w:pPr>
        <w:ind w:left="5400" w:hanging="360"/>
      </w:pPr>
    </w:lvl>
    <w:lvl w:ilvl="7" w:tplc="BA3071BC" w:tentative="1">
      <w:start w:val="1"/>
      <w:numFmt w:val="lowerLetter"/>
      <w:lvlText w:val="%8."/>
      <w:lvlJc w:val="left"/>
      <w:pPr>
        <w:ind w:left="6120" w:hanging="360"/>
      </w:pPr>
    </w:lvl>
    <w:lvl w:ilvl="8" w:tplc="B024DF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68642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2F84E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E1A2AC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D6E5F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34C4CCD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1461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EE1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B4D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300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57D0C"/>
    <w:rsid w:val="0016127D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A16"/>
    <w:rsid w:val="00226BD9"/>
    <w:rsid w:val="0025742B"/>
    <w:rsid w:val="002627CE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91414"/>
    <w:rsid w:val="003A2F7C"/>
    <w:rsid w:val="003A7026"/>
    <w:rsid w:val="003B130C"/>
    <w:rsid w:val="003B5FF0"/>
    <w:rsid w:val="003C703C"/>
    <w:rsid w:val="003C7753"/>
    <w:rsid w:val="003F03F1"/>
    <w:rsid w:val="003F6461"/>
    <w:rsid w:val="004078FB"/>
    <w:rsid w:val="00420686"/>
    <w:rsid w:val="004222E6"/>
    <w:rsid w:val="00430945"/>
    <w:rsid w:val="00433539"/>
    <w:rsid w:val="004428AA"/>
    <w:rsid w:val="00456EA6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4F60D5"/>
    <w:rsid w:val="00511419"/>
    <w:rsid w:val="00513F03"/>
    <w:rsid w:val="00524439"/>
    <w:rsid w:val="00546B7E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D7EA4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172E"/>
    <w:rsid w:val="0066194A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1425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87877"/>
    <w:rsid w:val="007956E1"/>
    <w:rsid w:val="007A2E62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2E66"/>
    <w:rsid w:val="00B969F1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27B21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2F60"/>
    <w:rsid w:val="00DC797F"/>
    <w:rsid w:val="00DD7829"/>
    <w:rsid w:val="00DE0D77"/>
    <w:rsid w:val="00DE420E"/>
    <w:rsid w:val="00DF7562"/>
    <w:rsid w:val="00E108B9"/>
    <w:rsid w:val="00E16D40"/>
    <w:rsid w:val="00E22BCE"/>
    <w:rsid w:val="00E22F69"/>
    <w:rsid w:val="00E3559C"/>
    <w:rsid w:val="00E440B6"/>
    <w:rsid w:val="00E47990"/>
    <w:rsid w:val="00E66010"/>
    <w:rsid w:val="00E66FDD"/>
    <w:rsid w:val="00E85711"/>
    <w:rsid w:val="00E967E6"/>
    <w:rsid w:val="00E97A4F"/>
    <w:rsid w:val="00EA4F06"/>
    <w:rsid w:val="00EB5D72"/>
    <w:rsid w:val="00EC0F7C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ASz</dc:creator>
  <cp:lastModifiedBy>Lisowski Artur</cp:lastModifiedBy>
  <cp:revision>2</cp:revision>
  <cp:lastPrinted>2024-09-24T07:57:00Z</cp:lastPrinted>
  <dcterms:created xsi:type="dcterms:W3CDTF">2024-09-24T08:16:00Z</dcterms:created>
  <dcterms:modified xsi:type="dcterms:W3CDTF">2024-09-24T08:16:00Z</dcterms:modified>
</cp:coreProperties>
</file>